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3C29FBA3" w:rsidR="00A91E5D" w:rsidRDefault="001B2D73" w:rsidP="00FD4FE4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1551CD">
        <w:rPr>
          <w:rFonts w:cs="Calibri"/>
          <w:sz w:val="24"/>
        </w:rPr>
        <w:t>4</w:t>
      </w:r>
      <w:r w:rsidR="006003CE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FD4FE4">
      <w:pPr>
        <w:spacing w:after="0" w:line="360" w:lineRule="auto"/>
        <w:rPr>
          <w:rFonts w:cs="Calibri"/>
          <w:sz w:val="24"/>
        </w:rPr>
      </w:pPr>
    </w:p>
    <w:p w14:paraId="3F41D5B6" w14:textId="0EC37B96" w:rsidR="004B6242" w:rsidRPr="00210730" w:rsidRDefault="00210730" w:rsidP="00FD4FE4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DD4ABD">
        <w:rPr>
          <w:rFonts w:cs="Calibri"/>
          <w:sz w:val="24"/>
        </w:rPr>
        <w:t>:</w:t>
      </w:r>
      <w:r w:rsidR="004D29DF">
        <w:rPr>
          <w:rFonts w:cs="Calibri"/>
          <w:b/>
          <w:bCs/>
          <w:sz w:val="24"/>
        </w:rPr>
        <w:t xml:space="preserve"> </w:t>
      </w:r>
      <w:r w:rsidR="0049109A" w:rsidRPr="0049109A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A21292" w:rsidRPr="00A21292">
        <w:rPr>
          <w:rFonts w:asciiTheme="minorHAnsi" w:hAnsiTheme="minorHAnsi" w:cstheme="minorHAnsi"/>
          <w:b/>
          <w:sz w:val="24"/>
          <w:szCs w:val="24"/>
        </w:rPr>
        <w:t>i montaż urządzeń kuchennych i mebli kuchennych</w:t>
      </w:r>
    </w:p>
    <w:p w14:paraId="6BD59D77" w14:textId="77777777" w:rsidR="00EA40FC" w:rsidRDefault="00EA40FC" w:rsidP="00FD4FE4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bookmarkEnd w:id="0"/>
    </w:p>
    <w:p w14:paraId="48206F15" w14:textId="2D61ECE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FD4FE4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FD4FE4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FD4FE4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37AD53BD" w:rsidR="001679C8" w:rsidRPr="00DD4ABD" w:rsidRDefault="00210730" w:rsidP="00FD4FE4">
      <w:pPr>
        <w:spacing w:after="0" w:line="360" w:lineRule="auto"/>
        <w:rPr>
          <w:rFonts w:cs="Calibri"/>
          <w:sz w:val="24"/>
          <w:szCs w:val="24"/>
        </w:rPr>
      </w:pPr>
      <w:r w:rsidRPr="00DD4ABD">
        <w:rPr>
          <w:rFonts w:cs="Calibri"/>
          <w:sz w:val="24"/>
          <w:szCs w:val="24"/>
        </w:rPr>
        <w:t xml:space="preserve">Oświadczam, że </w:t>
      </w:r>
      <w:r w:rsidR="00302F69" w:rsidRPr="00DD4ABD">
        <w:rPr>
          <w:rFonts w:cs="Calibri"/>
          <w:sz w:val="24"/>
          <w:szCs w:val="24"/>
        </w:rPr>
        <w:t xml:space="preserve">nie jestem powiązany osobowo lub kapitałowo </w:t>
      </w:r>
      <w:r w:rsidR="00741D61" w:rsidRPr="00DD4ABD">
        <w:rPr>
          <w:rFonts w:cs="Calibri"/>
          <w:sz w:val="24"/>
          <w:szCs w:val="24"/>
        </w:rPr>
        <w:t xml:space="preserve">z </w:t>
      </w:r>
      <w:r w:rsidR="0057002B" w:rsidRPr="0057002B">
        <w:rPr>
          <w:rFonts w:cs="Calibri"/>
          <w:sz w:val="24"/>
          <w:szCs w:val="24"/>
        </w:rPr>
        <w:t>DOBRY DOM DEVELOPMENT SPÓŁKĄ Z OGRANICZONĄ ODPOWIEDZIALNOŚCIĄ z siedzibą pod adresem: ul. Zwierzyniecka 32, 31-105 Kraków, posiadającą NIP 5130245375, REGON 364584476</w:t>
      </w:r>
      <w:r w:rsidR="00591A95">
        <w:rPr>
          <w:rFonts w:cs="Calibri"/>
          <w:sz w:val="24"/>
          <w:szCs w:val="24"/>
        </w:rPr>
        <w:t xml:space="preserve">, </w:t>
      </w:r>
      <w:r w:rsidR="008A433C" w:rsidRPr="00DD4ABD">
        <w:rPr>
          <w:rFonts w:cs="Calibri"/>
          <w:sz w:val="24"/>
          <w:szCs w:val="24"/>
        </w:rPr>
        <w:t>zwan</w:t>
      </w:r>
      <w:r w:rsidR="0057002B">
        <w:rPr>
          <w:rFonts w:cs="Calibri"/>
          <w:sz w:val="24"/>
          <w:szCs w:val="24"/>
        </w:rPr>
        <w:t>ą</w:t>
      </w:r>
      <w:r w:rsidR="008A433C" w:rsidRPr="00DD4ABD">
        <w:rPr>
          <w:rFonts w:cs="Calibri"/>
          <w:sz w:val="24"/>
          <w:szCs w:val="24"/>
        </w:rPr>
        <w:t xml:space="preserve"> dalej „Zamawiającym”, </w:t>
      </w:r>
      <w:r w:rsidR="00F313C6" w:rsidRPr="00DD4ABD">
        <w:rPr>
          <w:rFonts w:cs="Calibri"/>
          <w:sz w:val="24"/>
          <w:szCs w:val="24"/>
        </w:rPr>
        <w:t>przez które rozumie się powiązania między Zamawiającym a mną, polegające na:</w:t>
      </w:r>
    </w:p>
    <w:p w14:paraId="7C09FB5B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uczestniczeniu w spółce jako wspólnik spółki cywilnej lub spółki osobowej;</w:t>
      </w:r>
    </w:p>
    <w:p w14:paraId="25FCC5E6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posiadaniu co najmniej 10 % udziałów lub akcji;</w:t>
      </w:r>
    </w:p>
    <w:p w14:paraId="6D40DB7F" w14:textId="77777777" w:rsidR="00C75D2C" w:rsidRPr="00DD4ABD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  <w:szCs w:val="24"/>
        </w:rPr>
      </w:pPr>
      <w:r w:rsidRPr="00DD4ABD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09550B86" w14:textId="64369975" w:rsidR="00F313C6" w:rsidRPr="00C75D2C" w:rsidRDefault="00C75D2C" w:rsidP="00FD4FE4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DD4ABD">
        <w:rPr>
          <w:rFonts w:cs="Calibri"/>
          <w:bCs/>
          <w:sz w:val="24"/>
          <w:szCs w:val="24"/>
        </w:rPr>
        <w:lastRenderedPageBreak/>
        <w:t>pozostawaniu w takim stosunku</w:t>
      </w:r>
      <w:r w:rsidRPr="00C75D2C">
        <w:rPr>
          <w:rFonts w:cs="Calibri"/>
          <w:bCs/>
          <w:sz w:val="24"/>
        </w:rPr>
        <w:t xml:space="preserve"> prawnym lub faktycznym, który może budzić uzasadnione wątpliwości co do bezst</w:t>
      </w:r>
      <w:r w:rsidR="00DD4ABD">
        <w:rPr>
          <w:rFonts w:cs="Calibri"/>
          <w:bCs/>
          <w:sz w:val="24"/>
        </w:rPr>
        <w:t>ronności w wyborze wykonawcy, w </w:t>
      </w:r>
      <w:r w:rsidRPr="00C75D2C">
        <w:rPr>
          <w:rFonts w:cs="Calibri"/>
          <w:bCs/>
          <w:sz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E5CA4" w14:textId="77777777" w:rsidR="00104ED0" w:rsidRDefault="00104ED0" w:rsidP="004F60AA">
      <w:pPr>
        <w:spacing w:after="0" w:line="240" w:lineRule="auto"/>
      </w:pPr>
      <w:r>
        <w:separator/>
      </w:r>
    </w:p>
  </w:endnote>
  <w:endnote w:type="continuationSeparator" w:id="0">
    <w:p w14:paraId="4EE96D37" w14:textId="77777777" w:rsidR="00104ED0" w:rsidRDefault="00104ED0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FBCD2" w14:textId="77777777" w:rsidR="00104ED0" w:rsidRDefault="00104ED0" w:rsidP="004F60AA">
      <w:pPr>
        <w:spacing w:after="0" w:line="240" w:lineRule="auto"/>
      </w:pPr>
      <w:r>
        <w:separator/>
      </w:r>
    </w:p>
  </w:footnote>
  <w:footnote w:type="continuationSeparator" w:id="0">
    <w:p w14:paraId="3FAA7C8B" w14:textId="77777777" w:rsidR="00104ED0" w:rsidRDefault="00104ED0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FD4FE4" w:rsidRDefault="004F60AA" w:rsidP="00FD4FE4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FD4FE4" w:rsidRDefault="008569D4" w:rsidP="00FD4FE4">
    <w:pPr>
      <w:pStyle w:val="Nagwek"/>
      <w:spacing w:line="360" w:lineRule="auto"/>
      <w:rPr>
        <w:i/>
        <w:iCs/>
        <w:sz w:val="20"/>
        <w:szCs w:val="20"/>
      </w:rPr>
    </w:pPr>
    <w:r w:rsidRPr="00FD4FE4">
      <w:rPr>
        <w:i/>
        <w:iCs/>
        <w:sz w:val="20"/>
        <w:szCs w:val="20"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FD4FE4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973">
    <w:abstractNumId w:val="45"/>
  </w:num>
  <w:num w:numId="2" w16cid:durableId="1572228684">
    <w:abstractNumId w:val="38"/>
  </w:num>
  <w:num w:numId="3" w16cid:durableId="1986658891">
    <w:abstractNumId w:val="46"/>
  </w:num>
  <w:num w:numId="4" w16cid:durableId="2082942809">
    <w:abstractNumId w:val="41"/>
  </w:num>
  <w:num w:numId="5" w16cid:durableId="813372935">
    <w:abstractNumId w:val="0"/>
  </w:num>
  <w:num w:numId="6" w16cid:durableId="1662390446">
    <w:abstractNumId w:val="1"/>
  </w:num>
  <w:num w:numId="7" w16cid:durableId="1429351645">
    <w:abstractNumId w:val="2"/>
  </w:num>
  <w:num w:numId="8" w16cid:durableId="586185525">
    <w:abstractNumId w:val="4"/>
  </w:num>
  <w:num w:numId="9" w16cid:durableId="1542937222">
    <w:abstractNumId w:val="5"/>
  </w:num>
  <w:num w:numId="10" w16cid:durableId="452797564">
    <w:abstractNumId w:val="6"/>
  </w:num>
  <w:num w:numId="11" w16cid:durableId="276720072">
    <w:abstractNumId w:val="7"/>
  </w:num>
  <w:num w:numId="12" w16cid:durableId="1287809370">
    <w:abstractNumId w:val="8"/>
  </w:num>
  <w:num w:numId="13" w16cid:durableId="472411269">
    <w:abstractNumId w:val="9"/>
  </w:num>
  <w:num w:numId="14" w16cid:durableId="1472670319">
    <w:abstractNumId w:val="10"/>
  </w:num>
  <w:num w:numId="15" w16cid:durableId="1354069440">
    <w:abstractNumId w:val="12"/>
  </w:num>
  <w:num w:numId="16" w16cid:durableId="396634124">
    <w:abstractNumId w:val="13"/>
  </w:num>
  <w:num w:numId="17" w16cid:durableId="1571882739">
    <w:abstractNumId w:val="14"/>
  </w:num>
  <w:num w:numId="18" w16cid:durableId="1763914961">
    <w:abstractNumId w:val="15"/>
  </w:num>
  <w:num w:numId="19" w16cid:durableId="1172447158">
    <w:abstractNumId w:val="16"/>
  </w:num>
  <w:num w:numId="20" w16cid:durableId="1401513980">
    <w:abstractNumId w:val="18"/>
  </w:num>
  <w:num w:numId="21" w16cid:durableId="1082797173">
    <w:abstractNumId w:val="19"/>
  </w:num>
  <w:num w:numId="22" w16cid:durableId="450831955">
    <w:abstractNumId w:val="20"/>
  </w:num>
  <w:num w:numId="23" w16cid:durableId="244464010">
    <w:abstractNumId w:val="21"/>
  </w:num>
  <w:num w:numId="24" w16cid:durableId="1009453422">
    <w:abstractNumId w:val="23"/>
  </w:num>
  <w:num w:numId="25" w16cid:durableId="54553312">
    <w:abstractNumId w:val="24"/>
  </w:num>
  <w:num w:numId="26" w16cid:durableId="1271013397">
    <w:abstractNumId w:val="25"/>
  </w:num>
  <w:num w:numId="27" w16cid:durableId="95248818">
    <w:abstractNumId w:val="26"/>
  </w:num>
  <w:num w:numId="28" w16cid:durableId="417023471">
    <w:abstractNumId w:val="27"/>
  </w:num>
  <w:num w:numId="29" w16cid:durableId="260457255">
    <w:abstractNumId w:val="28"/>
  </w:num>
  <w:num w:numId="30" w16cid:durableId="1002590167">
    <w:abstractNumId w:val="29"/>
  </w:num>
  <w:num w:numId="31" w16cid:durableId="599072894">
    <w:abstractNumId w:val="44"/>
  </w:num>
  <w:num w:numId="32" w16cid:durableId="1319724296">
    <w:abstractNumId w:val="42"/>
  </w:num>
  <w:num w:numId="33" w16cid:durableId="1090351602">
    <w:abstractNumId w:val="37"/>
  </w:num>
  <w:num w:numId="34" w16cid:durableId="539712589">
    <w:abstractNumId w:val="34"/>
  </w:num>
  <w:num w:numId="35" w16cid:durableId="443692130">
    <w:abstractNumId w:val="36"/>
  </w:num>
  <w:num w:numId="36" w16cid:durableId="509222880">
    <w:abstractNumId w:val="35"/>
  </w:num>
  <w:num w:numId="37" w16cid:durableId="1402604197">
    <w:abstractNumId w:val="11"/>
    <w:lvlOverride w:ilvl="0">
      <w:startOverride w:val="1"/>
    </w:lvlOverride>
  </w:num>
  <w:num w:numId="38" w16cid:durableId="584613817">
    <w:abstractNumId w:val="17"/>
    <w:lvlOverride w:ilvl="0">
      <w:startOverride w:val="1"/>
    </w:lvlOverride>
  </w:num>
  <w:num w:numId="39" w16cid:durableId="3060844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4701482">
    <w:abstractNumId w:val="22"/>
  </w:num>
  <w:num w:numId="41" w16cid:durableId="406732141">
    <w:abstractNumId w:val="3"/>
    <w:lvlOverride w:ilvl="0">
      <w:startOverride w:val="1"/>
    </w:lvlOverride>
  </w:num>
  <w:num w:numId="42" w16cid:durableId="351414737">
    <w:abstractNumId w:val="30"/>
  </w:num>
  <w:num w:numId="43" w16cid:durableId="1925455352">
    <w:abstractNumId w:val="31"/>
  </w:num>
  <w:num w:numId="44" w16cid:durableId="542056377">
    <w:abstractNumId w:val="33"/>
  </w:num>
  <w:num w:numId="45" w16cid:durableId="1383820858">
    <w:abstractNumId w:val="32"/>
  </w:num>
  <w:num w:numId="46" w16cid:durableId="195629565">
    <w:abstractNumId w:val="40"/>
  </w:num>
  <w:num w:numId="47" w16cid:durableId="1106730994">
    <w:abstractNumId w:val="39"/>
  </w:num>
  <w:num w:numId="48" w16cid:durableId="145459220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36AEF"/>
    <w:rsid w:val="00041D92"/>
    <w:rsid w:val="00043689"/>
    <w:rsid w:val="00046FB6"/>
    <w:rsid w:val="00055300"/>
    <w:rsid w:val="0006677D"/>
    <w:rsid w:val="000700CB"/>
    <w:rsid w:val="000A71F9"/>
    <w:rsid w:val="000B71D5"/>
    <w:rsid w:val="000C69FA"/>
    <w:rsid w:val="000D2D38"/>
    <w:rsid w:val="000D54E7"/>
    <w:rsid w:val="000E3A42"/>
    <w:rsid w:val="000E557E"/>
    <w:rsid w:val="00101997"/>
    <w:rsid w:val="00104ED0"/>
    <w:rsid w:val="00117840"/>
    <w:rsid w:val="00121CB7"/>
    <w:rsid w:val="001318CF"/>
    <w:rsid w:val="001357F0"/>
    <w:rsid w:val="00144094"/>
    <w:rsid w:val="001551CD"/>
    <w:rsid w:val="00160978"/>
    <w:rsid w:val="001679C8"/>
    <w:rsid w:val="00170AD6"/>
    <w:rsid w:val="00175D6C"/>
    <w:rsid w:val="00176CC1"/>
    <w:rsid w:val="00177E50"/>
    <w:rsid w:val="00192CA7"/>
    <w:rsid w:val="001B2D73"/>
    <w:rsid w:val="001D7B49"/>
    <w:rsid w:val="00210730"/>
    <w:rsid w:val="00223C3E"/>
    <w:rsid w:val="00235968"/>
    <w:rsid w:val="0024367A"/>
    <w:rsid w:val="00251E68"/>
    <w:rsid w:val="0025257C"/>
    <w:rsid w:val="0026496E"/>
    <w:rsid w:val="0029729A"/>
    <w:rsid w:val="002A61D4"/>
    <w:rsid w:val="002B1A0F"/>
    <w:rsid w:val="002B496F"/>
    <w:rsid w:val="002B6A34"/>
    <w:rsid w:val="002C35A2"/>
    <w:rsid w:val="002D0265"/>
    <w:rsid w:val="002D63B6"/>
    <w:rsid w:val="002E0312"/>
    <w:rsid w:val="002F0BDD"/>
    <w:rsid w:val="00301DC4"/>
    <w:rsid w:val="00302F69"/>
    <w:rsid w:val="003145BD"/>
    <w:rsid w:val="003233BD"/>
    <w:rsid w:val="00350096"/>
    <w:rsid w:val="00365B98"/>
    <w:rsid w:val="00366EF4"/>
    <w:rsid w:val="00367E8C"/>
    <w:rsid w:val="00372B8F"/>
    <w:rsid w:val="00390FD3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51D3D"/>
    <w:rsid w:val="004628E6"/>
    <w:rsid w:val="0048366E"/>
    <w:rsid w:val="0049109A"/>
    <w:rsid w:val="004A53AA"/>
    <w:rsid w:val="004B2BDD"/>
    <w:rsid w:val="004B6242"/>
    <w:rsid w:val="004C1FB1"/>
    <w:rsid w:val="004C3CF7"/>
    <w:rsid w:val="004D29DF"/>
    <w:rsid w:val="004E338D"/>
    <w:rsid w:val="004E4397"/>
    <w:rsid w:val="004E44C2"/>
    <w:rsid w:val="004F60AA"/>
    <w:rsid w:val="00507C99"/>
    <w:rsid w:val="00530EC6"/>
    <w:rsid w:val="005354DC"/>
    <w:rsid w:val="0055030F"/>
    <w:rsid w:val="005521AE"/>
    <w:rsid w:val="0057002B"/>
    <w:rsid w:val="005856C9"/>
    <w:rsid w:val="00591A95"/>
    <w:rsid w:val="005B45EF"/>
    <w:rsid w:val="005B75F8"/>
    <w:rsid w:val="005C3B7D"/>
    <w:rsid w:val="005C652E"/>
    <w:rsid w:val="005F57E0"/>
    <w:rsid w:val="006003CE"/>
    <w:rsid w:val="00626955"/>
    <w:rsid w:val="006337DF"/>
    <w:rsid w:val="00635AC3"/>
    <w:rsid w:val="00664144"/>
    <w:rsid w:val="00665634"/>
    <w:rsid w:val="006845C0"/>
    <w:rsid w:val="0068634C"/>
    <w:rsid w:val="00692B4E"/>
    <w:rsid w:val="00695105"/>
    <w:rsid w:val="00696CDF"/>
    <w:rsid w:val="006C7067"/>
    <w:rsid w:val="006D27E6"/>
    <w:rsid w:val="007035AB"/>
    <w:rsid w:val="0070521B"/>
    <w:rsid w:val="00715CA0"/>
    <w:rsid w:val="0072129D"/>
    <w:rsid w:val="00735C23"/>
    <w:rsid w:val="00741D61"/>
    <w:rsid w:val="0075405D"/>
    <w:rsid w:val="00780F39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D0C7E"/>
    <w:rsid w:val="008E1FC9"/>
    <w:rsid w:val="00904BBE"/>
    <w:rsid w:val="00907541"/>
    <w:rsid w:val="009238DB"/>
    <w:rsid w:val="0092414C"/>
    <w:rsid w:val="00931E44"/>
    <w:rsid w:val="00945EE4"/>
    <w:rsid w:val="009526A2"/>
    <w:rsid w:val="00956835"/>
    <w:rsid w:val="009702EF"/>
    <w:rsid w:val="0097553E"/>
    <w:rsid w:val="009804B6"/>
    <w:rsid w:val="00980B13"/>
    <w:rsid w:val="0098296F"/>
    <w:rsid w:val="00991623"/>
    <w:rsid w:val="009938D8"/>
    <w:rsid w:val="009B1998"/>
    <w:rsid w:val="009C0202"/>
    <w:rsid w:val="00A21292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AC7EFE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909AC"/>
    <w:rsid w:val="00BB52D1"/>
    <w:rsid w:val="00BE08F4"/>
    <w:rsid w:val="00BE3F0E"/>
    <w:rsid w:val="00BE6683"/>
    <w:rsid w:val="00BF6788"/>
    <w:rsid w:val="00BF7D28"/>
    <w:rsid w:val="00C0303E"/>
    <w:rsid w:val="00C04234"/>
    <w:rsid w:val="00C13150"/>
    <w:rsid w:val="00C529A3"/>
    <w:rsid w:val="00C75D2C"/>
    <w:rsid w:val="00C82A2B"/>
    <w:rsid w:val="00C83DFD"/>
    <w:rsid w:val="00CA17DA"/>
    <w:rsid w:val="00CA3C17"/>
    <w:rsid w:val="00CC1BCE"/>
    <w:rsid w:val="00CE4224"/>
    <w:rsid w:val="00CF7FA7"/>
    <w:rsid w:val="00D23596"/>
    <w:rsid w:val="00D27799"/>
    <w:rsid w:val="00D3549A"/>
    <w:rsid w:val="00D36584"/>
    <w:rsid w:val="00D5455F"/>
    <w:rsid w:val="00D63D21"/>
    <w:rsid w:val="00D909E5"/>
    <w:rsid w:val="00D90D5A"/>
    <w:rsid w:val="00DD0039"/>
    <w:rsid w:val="00DD4ABD"/>
    <w:rsid w:val="00DE39D0"/>
    <w:rsid w:val="00DE5DFE"/>
    <w:rsid w:val="00E143E9"/>
    <w:rsid w:val="00E16D82"/>
    <w:rsid w:val="00E30BAF"/>
    <w:rsid w:val="00E31C64"/>
    <w:rsid w:val="00E371D7"/>
    <w:rsid w:val="00E41181"/>
    <w:rsid w:val="00E44A7E"/>
    <w:rsid w:val="00E55161"/>
    <w:rsid w:val="00E80529"/>
    <w:rsid w:val="00E935FA"/>
    <w:rsid w:val="00EA40FC"/>
    <w:rsid w:val="00EC6CB7"/>
    <w:rsid w:val="00F313C6"/>
    <w:rsid w:val="00F46F05"/>
    <w:rsid w:val="00F57F9B"/>
    <w:rsid w:val="00F72BB9"/>
    <w:rsid w:val="00F73647"/>
    <w:rsid w:val="00F90D92"/>
    <w:rsid w:val="00F926BC"/>
    <w:rsid w:val="00F93DE6"/>
    <w:rsid w:val="00F94382"/>
    <w:rsid w:val="00F97768"/>
    <w:rsid w:val="00FA27D3"/>
    <w:rsid w:val="00FB3671"/>
    <w:rsid w:val="00FB7B7A"/>
    <w:rsid w:val="00FC34E9"/>
    <w:rsid w:val="00FC5B1F"/>
    <w:rsid w:val="00FD4FE4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8C6D4561-790F-4DCF-8060-D29B5AFABB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88037E-EA15-4BF5-BB29-C87ACE4FE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20</cp:revision>
  <dcterms:created xsi:type="dcterms:W3CDTF">2024-12-06T13:18:00Z</dcterms:created>
  <dcterms:modified xsi:type="dcterms:W3CDTF">2025-12-04T14:11:00Z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